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C94FCA">
            <w:pPr>
              <w:jc w:val="right"/>
              <w:rPr>
                <w:rFonts w:ascii="Times New Roman" w:hAnsi="Times New Roman"/>
                <w:sz w:val="24"/>
              </w:rPr>
            </w:pPr>
            <w:proofErr w:type="gramStart"/>
            <w:r w:rsidRPr="00C561F7">
              <w:rPr>
                <w:rFonts w:ascii="Times New Roman" w:hAnsi="Times New Roman"/>
                <w:sz w:val="24"/>
              </w:rPr>
              <w:t>Протокол  №</w:t>
            </w:r>
            <w:proofErr w:type="gramEnd"/>
            <w:r w:rsidRPr="00C561F7">
              <w:rPr>
                <w:rFonts w:ascii="Times New Roman" w:hAnsi="Times New Roman"/>
                <w:sz w:val="24"/>
              </w:rPr>
              <w:t xml:space="preserve"> </w:t>
            </w:r>
            <w:r w:rsidR="00C94FCA">
              <w:rPr>
                <w:rFonts w:ascii="Times New Roman" w:hAnsi="Times New Roman"/>
                <w:sz w:val="24"/>
              </w:rPr>
              <w:t>86</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C94FCA">
            <w:pPr>
              <w:jc w:val="right"/>
              <w:rPr>
                <w:rFonts w:ascii="Times New Roman" w:hAnsi="Times New Roman"/>
                <w:sz w:val="24"/>
              </w:rPr>
            </w:pPr>
            <w:r w:rsidRPr="00C561F7">
              <w:rPr>
                <w:rFonts w:ascii="Times New Roman" w:hAnsi="Times New Roman"/>
                <w:sz w:val="24"/>
              </w:rPr>
              <w:t>«</w:t>
            </w:r>
            <w:r w:rsidR="00C94FCA">
              <w:rPr>
                <w:rFonts w:ascii="Times New Roman" w:hAnsi="Times New Roman"/>
                <w:sz w:val="24"/>
              </w:rPr>
              <w:t>09</w:t>
            </w:r>
            <w:r w:rsidRPr="00C561F7">
              <w:rPr>
                <w:rFonts w:ascii="Times New Roman" w:hAnsi="Times New Roman"/>
                <w:sz w:val="24"/>
              </w:rPr>
              <w:t xml:space="preserve">» </w:t>
            </w:r>
            <w:proofErr w:type="gramStart"/>
            <w:r w:rsidR="00C94FCA">
              <w:rPr>
                <w:rFonts w:ascii="Times New Roman" w:hAnsi="Times New Roman"/>
                <w:sz w:val="24"/>
              </w:rPr>
              <w:t>июня</w:t>
            </w:r>
            <w:r w:rsidRPr="00C561F7">
              <w:rPr>
                <w:rFonts w:ascii="Times New Roman" w:hAnsi="Times New Roman"/>
                <w:sz w:val="24"/>
              </w:rPr>
              <w:t xml:space="preserve">  </w:t>
            </w:r>
            <w:r w:rsidR="00C94FCA">
              <w:rPr>
                <w:rFonts w:ascii="Times New Roman" w:hAnsi="Times New Roman"/>
                <w:sz w:val="24"/>
              </w:rPr>
              <w:t>2017</w:t>
            </w:r>
            <w:proofErr w:type="gramEnd"/>
            <w:r w:rsidRPr="00C561F7">
              <w:rPr>
                <w:rFonts w:ascii="Times New Roman" w:hAnsi="Times New Roman"/>
                <w:sz w:val="24"/>
              </w:rPr>
              <w:t xml:space="preserve"> г.</w:t>
            </w:r>
          </w:p>
        </w:tc>
      </w:tr>
    </w:tbl>
    <w:p w:rsidR="00841D99" w:rsidRPr="00C94FCA" w:rsidRDefault="00841D99" w:rsidP="00DE7BED">
      <w:pPr>
        <w:rPr>
          <w:rFonts w:ascii="Times New Roman" w:hAnsi="Times New Roman"/>
          <w:b/>
          <w:vanish/>
          <w:sz w:val="24"/>
        </w:rPr>
      </w:pPr>
    </w:p>
    <w:p w:rsidR="00DE7BED" w:rsidRPr="00C94FCA" w:rsidRDefault="00A03AA2" w:rsidP="00C94FCA">
      <w:pPr>
        <w:spacing w:after="120"/>
        <w:rPr>
          <w:rFonts w:ascii="Times New Roman" w:hAnsi="Times New Roman"/>
          <w:b/>
          <w:sz w:val="24"/>
        </w:rPr>
      </w:pPr>
      <w:r w:rsidRPr="00C94FCA">
        <w:rPr>
          <w:rFonts w:ascii="Times New Roman" w:hAnsi="Times New Roman"/>
          <w:b/>
          <w:sz w:val="24"/>
        </w:rPr>
        <w:t>ПДО №</w:t>
      </w:r>
      <w:r w:rsidR="00057445" w:rsidRPr="00C94FCA">
        <w:rPr>
          <w:rFonts w:ascii="Times New Roman" w:hAnsi="Times New Roman"/>
          <w:b/>
          <w:sz w:val="24"/>
        </w:rPr>
        <w:t xml:space="preserve"> </w:t>
      </w:r>
      <w:r w:rsidR="00667298" w:rsidRPr="00C94FCA">
        <w:rPr>
          <w:rFonts w:ascii="Times New Roman" w:hAnsi="Times New Roman"/>
          <w:b/>
          <w:sz w:val="24"/>
        </w:rPr>
        <w:t>232</w:t>
      </w:r>
      <w:r w:rsidRPr="00C94FCA">
        <w:rPr>
          <w:rFonts w:ascii="Times New Roman" w:hAnsi="Times New Roman"/>
          <w:b/>
          <w:sz w:val="24"/>
        </w:rPr>
        <w:t>-К</w:t>
      </w:r>
      <w:r w:rsidR="00641B85" w:rsidRPr="00C94FCA">
        <w:rPr>
          <w:rFonts w:ascii="Times New Roman" w:hAnsi="Times New Roman"/>
          <w:b/>
          <w:sz w:val="24"/>
        </w:rPr>
        <w:t>С</w:t>
      </w:r>
      <w:r w:rsidRPr="00C94FCA">
        <w:rPr>
          <w:rFonts w:ascii="Times New Roman" w:hAnsi="Times New Roman"/>
          <w:b/>
          <w:sz w:val="24"/>
        </w:rPr>
        <w:t>-201</w:t>
      </w:r>
      <w:r w:rsidR="00DD6920" w:rsidRPr="00C94FCA">
        <w:rPr>
          <w:rFonts w:ascii="Times New Roman" w:hAnsi="Times New Roman"/>
          <w:b/>
          <w:sz w:val="24"/>
        </w:rPr>
        <w:t>7</w:t>
      </w:r>
      <w:r w:rsidRPr="00C94FCA">
        <w:rPr>
          <w:rFonts w:ascii="Times New Roman" w:hAnsi="Times New Roman"/>
          <w:b/>
          <w:sz w:val="24"/>
        </w:rPr>
        <w:t xml:space="preserve"> от </w:t>
      </w:r>
      <w:r w:rsidR="00C94FCA" w:rsidRPr="00C94FCA">
        <w:rPr>
          <w:rFonts w:ascii="Times New Roman" w:hAnsi="Times New Roman"/>
          <w:b/>
          <w:sz w:val="24"/>
        </w:rPr>
        <w:t>09.06.2017г.</w:t>
      </w:r>
    </w:p>
    <w:p w:rsidR="00ED6400" w:rsidRPr="0008291C" w:rsidRDefault="00DE7BED" w:rsidP="00ED6400">
      <w:pPr>
        <w:suppressAutoHyphens/>
        <w:spacing w:before="0"/>
        <w:ind w:firstLine="567"/>
        <w:jc w:val="both"/>
        <w:rPr>
          <w:rFonts w:ascii="Times New Roman" w:hAnsi="Times New Roman"/>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EC1D2C" w:rsidRPr="00EC1D2C">
        <w:rPr>
          <w:rFonts w:ascii="Times New Roman" w:hAnsi="Times New Roman"/>
          <w:b/>
          <w:sz w:val="24"/>
        </w:rPr>
        <w:t xml:space="preserve">выполнение </w:t>
      </w:r>
      <w:r w:rsidR="000D430A">
        <w:rPr>
          <w:rFonts w:ascii="Times New Roman" w:hAnsi="Times New Roman"/>
          <w:b/>
          <w:sz w:val="24"/>
        </w:rPr>
        <w:t>к</w:t>
      </w:r>
      <w:r w:rsidR="0008291C" w:rsidRPr="0008291C">
        <w:rPr>
          <w:rFonts w:ascii="Times New Roman" w:hAnsi="Times New Roman"/>
          <w:b/>
          <w:sz w:val="24"/>
        </w:rPr>
        <w:t>омплекс</w:t>
      </w:r>
      <w:r w:rsidR="000D430A">
        <w:rPr>
          <w:rFonts w:ascii="Times New Roman" w:hAnsi="Times New Roman"/>
          <w:b/>
          <w:sz w:val="24"/>
        </w:rPr>
        <w:t>а</w:t>
      </w:r>
      <w:r w:rsidR="0008291C" w:rsidRPr="0008291C">
        <w:rPr>
          <w:rFonts w:ascii="Times New Roman" w:hAnsi="Times New Roman"/>
          <w:b/>
          <w:sz w:val="24"/>
        </w:rPr>
        <w:t xml:space="preserve"> работ по </w:t>
      </w:r>
      <w:r w:rsidR="00667298">
        <w:rPr>
          <w:rFonts w:ascii="Times New Roman" w:hAnsi="Times New Roman"/>
          <w:b/>
          <w:sz w:val="24"/>
        </w:rPr>
        <w:t>ревизии и испытанию запорной арматуры, пружинных предохранительных клапанов (ППК) и переключающих устройств (ПУ) в рамках входного контроля на объектах капитального строительства и технического перевооружения ОАО «Славнефть-ЯНОС»</w:t>
      </w:r>
      <w:r w:rsidR="008A095F" w:rsidRPr="0008291C">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F85229">
        <w:rPr>
          <w:rFonts w:ascii="Times New Roman" w:hAnsi="Times New Roman"/>
          <w:b/>
          <w:sz w:val="24"/>
        </w:rPr>
        <w:t>31</w:t>
      </w:r>
      <w:r w:rsidR="00F35A67">
        <w:rPr>
          <w:rFonts w:ascii="Times New Roman" w:hAnsi="Times New Roman"/>
          <w:b/>
          <w:sz w:val="24"/>
        </w:rPr>
        <w:t xml:space="preserve"> ию</w:t>
      </w:r>
      <w:r w:rsidR="00F573A2">
        <w:rPr>
          <w:rFonts w:ascii="Times New Roman" w:hAnsi="Times New Roman"/>
          <w:b/>
          <w:sz w:val="24"/>
        </w:rPr>
        <w:t>л</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C94FCA">
      <w:pPr>
        <w:pStyle w:val="a6"/>
        <w:numPr>
          <w:ilvl w:val="0"/>
          <w:numId w:val="2"/>
        </w:numPr>
        <w:tabs>
          <w:tab w:val="left" w:pos="1418"/>
        </w:tabs>
        <w:spacing w:before="60"/>
        <w:ind w:left="1418" w:hanging="341"/>
        <w:contextualSpacing w:val="0"/>
        <w:jc w:val="both"/>
        <w:rPr>
          <w:rFonts w:ascii="Times New Roman" w:hAnsi="Times New Roman"/>
          <w:sz w:val="24"/>
        </w:rPr>
      </w:pPr>
      <w:bookmarkStart w:id="0" w:name="_GoBack"/>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0613D9" w:rsidRDefault="000613D9" w:rsidP="00C94FCA">
      <w:pPr>
        <w:pStyle w:val="a6"/>
        <w:numPr>
          <w:ilvl w:val="0"/>
          <w:numId w:val="2"/>
        </w:numPr>
        <w:spacing w:before="60"/>
        <w:jc w:val="both"/>
        <w:rPr>
          <w:rFonts w:ascii="Times New Roman" w:hAnsi="Times New Roman"/>
          <w:sz w:val="24"/>
        </w:rPr>
      </w:pPr>
      <w:r w:rsidRPr="000613D9">
        <w:rPr>
          <w:rFonts w:ascii="Times New Roman" w:hAnsi="Times New Roman"/>
          <w:sz w:val="24"/>
        </w:rPr>
        <w:t>Подписанный договор подряда (Форма № 4 к настоящему ПДО) с Приложениями к нему</w:t>
      </w:r>
      <w:r>
        <w:rPr>
          <w:rFonts w:ascii="Times New Roman" w:hAnsi="Times New Roman"/>
          <w:sz w:val="24"/>
        </w:rPr>
        <w:t xml:space="preserve"> (без указания стоимости работ)</w:t>
      </w:r>
      <w:r w:rsidRPr="000613D9">
        <w:rPr>
          <w:rFonts w:ascii="Times New Roman" w:hAnsi="Times New Roman"/>
          <w:sz w:val="24"/>
        </w:rPr>
        <w:t>, подписанные и скрепленные печатью организации в редакции Заказчика, в 2-х экземплярах;</w:t>
      </w:r>
    </w:p>
    <w:p w:rsidR="00C1217A" w:rsidRDefault="00C1217A" w:rsidP="00C94FCA">
      <w:pPr>
        <w:pStyle w:val="a6"/>
        <w:numPr>
          <w:ilvl w:val="0"/>
          <w:numId w:val="2"/>
        </w:numPr>
        <w:tabs>
          <w:tab w:val="left" w:pos="1418"/>
        </w:tabs>
        <w:spacing w:before="60"/>
        <w:contextualSpacing w:val="0"/>
        <w:jc w:val="both"/>
        <w:rPr>
          <w:rFonts w:ascii="Times New Roman" w:hAnsi="Times New Roman"/>
          <w:sz w:val="24"/>
        </w:rPr>
      </w:pPr>
      <w:r w:rsidRPr="00C1217A">
        <w:rPr>
          <w:rFonts w:ascii="Times New Roman" w:hAnsi="Times New Roman"/>
          <w:sz w:val="24"/>
        </w:rPr>
        <w:t xml:space="preserve">Справка о заключенных и выполненных договорах за последние </w:t>
      </w:r>
      <w:r w:rsidR="00CB5E5B">
        <w:rPr>
          <w:rFonts w:ascii="Times New Roman" w:hAnsi="Times New Roman"/>
          <w:sz w:val="24"/>
        </w:rPr>
        <w:t>3 года</w:t>
      </w:r>
      <w:r w:rsidRPr="00C1217A">
        <w:rPr>
          <w:rFonts w:ascii="Times New Roman" w:hAnsi="Times New Roman"/>
          <w:sz w:val="24"/>
        </w:rPr>
        <w:t>,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Pr>
          <w:rFonts w:ascii="Times New Roman" w:hAnsi="Times New Roman"/>
          <w:sz w:val="24"/>
        </w:rPr>
        <w:t xml:space="preserve"> </w:t>
      </w:r>
      <w:r w:rsidRPr="00C1217A">
        <w:rPr>
          <w:rFonts w:ascii="Times New Roman" w:hAnsi="Times New Roman"/>
          <w:sz w:val="24"/>
        </w:rPr>
        <w:t xml:space="preserve">(по форме № </w:t>
      </w:r>
      <w:r>
        <w:rPr>
          <w:rFonts w:ascii="Times New Roman" w:hAnsi="Times New Roman"/>
          <w:sz w:val="24"/>
        </w:rPr>
        <w:t>6</w:t>
      </w:r>
      <w:r w:rsidRPr="00C1217A">
        <w:rPr>
          <w:rFonts w:ascii="Times New Roman" w:hAnsi="Times New Roman"/>
          <w:sz w:val="24"/>
        </w:rPr>
        <w:t xml:space="preserve"> к настоящему ПДО)</w:t>
      </w:r>
      <w:r>
        <w:rPr>
          <w:rFonts w:ascii="Times New Roman" w:hAnsi="Times New Roman"/>
          <w:sz w:val="24"/>
        </w:rPr>
        <w:t>;</w:t>
      </w:r>
    </w:p>
    <w:p w:rsidR="007C09F4" w:rsidRDefault="00C1217A" w:rsidP="00C94FCA">
      <w:pPr>
        <w:pStyle w:val="a6"/>
        <w:numPr>
          <w:ilvl w:val="0"/>
          <w:numId w:val="2"/>
        </w:numPr>
        <w:spacing w:before="60"/>
        <w:jc w:val="both"/>
        <w:rPr>
          <w:rFonts w:ascii="Times New Roman" w:hAnsi="Times New Roman"/>
          <w:sz w:val="24"/>
        </w:rPr>
      </w:pPr>
      <w:r w:rsidRPr="007C09F4">
        <w:rPr>
          <w:rFonts w:ascii="Times New Roman" w:hAnsi="Times New Roman"/>
          <w:sz w:val="24"/>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w:t>
      </w:r>
      <w:r w:rsidRPr="007C09F4">
        <w:rPr>
          <w:rFonts w:ascii="Times New Roman" w:hAnsi="Times New Roman"/>
          <w:sz w:val="24"/>
        </w:rPr>
        <w:lastRenderedPageBreak/>
        <w:t>других объектах, за подписью руководителя организации и скрепленная печатью организации</w:t>
      </w:r>
      <w:r w:rsidR="007C09F4">
        <w:rPr>
          <w:rFonts w:ascii="Times New Roman" w:hAnsi="Times New Roman"/>
          <w:sz w:val="24"/>
        </w:rPr>
        <w:t xml:space="preserve"> </w:t>
      </w:r>
      <w:r w:rsidR="007C09F4" w:rsidRPr="007C09F4">
        <w:rPr>
          <w:rFonts w:ascii="Times New Roman" w:hAnsi="Times New Roman"/>
          <w:sz w:val="24"/>
        </w:rPr>
        <w:t xml:space="preserve">(по форме № </w:t>
      </w:r>
      <w:r w:rsidR="007C09F4">
        <w:rPr>
          <w:rFonts w:ascii="Times New Roman" w:hAnsi="Times New Roman"/>
          <w:sz w:val="24"/>
        </w:rPr>
        <w:t>7</w:t>
      </w:r>
      <w:r w:rsidR="007C09F4" w:rsidRPr="007C09F4">
        <w:rPr>
          <w:rFonts w:ascii="Times New Roman" w:hAnsi="Times New Roman"/>
          <w:sz w:val="24"/>
        </w:rPr>
        <w:t xml:space="preserve"> к настоящему ПДО);</w:t>
      </w:r>
    </w:p>
    <w:p w:rsidR="00CB5E5B" w:rsidRPr="007C09F4" w:rsidRDefault="00CB5E5B" w:rsidP="00C94FCA">
      <w:pPr>
        <w:pStyle w:val="a6"/>
        <w:numPr>
          <w:ilvl w:val="0"/>
          <w:numId w:val="2"/>
        </w:numPr>
        <w:spacing w:before="60"/>
        <w:jc w:val="both"/>
        <w:rPr>
          <w:rFonts w:ascii="Times New Roman" w:hAnsi="Times New Roman"/>
          <w:sz w:val="24"/>
        </w:rPr>
      </w:pPr>
      <w:r w:rsidRPr="00CB5E5B">
        <w:rPr>
          <w:rFonts w:ascii="Times New Roman" w:hAnsi="Times New Roman"/>
          <w:sz w:val="24"/>
        </w:rPr>
        <w:t>Справка о наличии необходимого оборудования для выполнения работ по предмету закупки за подписью руководителя организации и скрепленная печатью организации</w:t>
      </w:r>
    </w:p>
    <w:p w:rsidR="008E32E8" w:rsidRPr="00C1315A" w:rsidRDefault="008E32E8" w:rsidP="00C94FCA">
      <w:pPr>
        <w:pStyle w:val="a6"/>
        <w:numPr>
          <w:ilvl w:val="0"/>
          <w:numId w:val="2"/>
        </w:numPr>
        <w:tabs>
          <w:tab w:val="left" w:pos="1418"/>
        </w:tabs>
        <w:spacing w:before="60"/>
        <w:ind w:left="1418" w:hanging="341"/>
        <w:contextualSpacing w:val="0"/>
        <w:jc w:val="both"/>
        <w:rPr>
          <w:rFonts w:ascii="Times New Roman" w:hAnsi="Times New Roman"/>
          <w:sz w:val="24"/>
        </w:rPr>
      </w:pPr>
      <w:r w:rsidRPr="00C1315A">
        <w:rPr>
          <w:rFonts w:ascii="Times New Roman" w:hAnsi="Times New Roman"/>
          <w:sz w:val="24"/>
        </w:rPr>
        <w:t>Перечень аффилированных организаций (</w:t>
      </w:r>
      <w:r w:rsidR="0037183C" w:rsidRPr="00C1315A">
        <w:rPr>
          <w:rFonts w:ascii="Times New Roman" w:hAnsi="Times New Roman"/>
          <w:sz w:val="24"/>
        </w:rPr>
        <w:t>Форма</w:t>
      </w:r>
      <w:r w:rsidRPr="00C1315A">
        <w:rPr>
          <w:rFonts w:ascii="Times New Roman" w:hAnsi="Times New Roman"/>
          <w:sz w:val="24"/>
        </w:rPr>
        <w:t xml:space="preserve"> № </w:t>
      </w:r>
      <w:r w:rsidR="00186AEA" w:rsidRPr="00C1315A">
        <w:rPr>
          <w:rFonts w:ascii="Times New Roman" w:hAnsi="Times New Roman"/>
          <w:sz w:val="24"/>
        </w:rPr>
        <w:t>5</w:t>
      </w:r>
      <w:r w:rsidRPr="00C1315A">
        <w:rPr>
          <w:rFonts w:ascii="Times New Roman" w:hAnsi="Times New Roman"/>
          <w:sz w:val="24"/>
        </w:rPr>
        <w:t xml:space="preserve"> к настоящему ПДО);</w:t>
      </w:r>
    </w:p>
    <w:p w:rsidR="00DE7BED" w:rsidRPr="00C1315A" w:rsidRDefault="00DE7BED" w:rsidP="00C94FCA">
      <w:pPr>
        <w:pStyle w:val="a6"/>
        <w:numPr>
          <w:ilvl w:val="0"/>
          <w:numId w:val="2"/>
        </w:numPr>
        <w:tabs>
          <w:tab w:val="left" w:pos="1418"/>
        </w:tabs>
        <w:spacing w:before="60"/>
        <w:ind w:left="1418" w:hanging="341"/>
        <w:contextualSpacing w:val="0"/>
        <w:jc w:val="both"/>
        <w:rPr>
          <w:rFonts w:ascii="Times New Roman" w:hAnsi="Times New Roman"/>
          <w:sz w:val="24"/>
        </w:rPr>
      </w:pPr>
      <w:r w:rsidRPr="00C1315A">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1315A">
        <w:rPr>
          <w:rFonts w:ascii="Times New Roman" w:hAnsi="Times New Roman"/>
          <w:sz w:val="24"/>
        </w:rPr>
        <w:t>менее 4 (ч</w:t>
      </w:r>
      <w:r w:rsidRPr="00C1315A">
        <w:rPr>
          <w:rFonts w:ascii="Times New Roman" w:hAnsi="Times New Roman"/>
          <w:sz w:val="24"/>
        </w:rPr>
        <w:t>етырех) месяцев после даты окончания приема оферт;</w:t>
      </w:r>
    </w:p>
    <w:p w:rsidR="00DE7BED" w:rsidRPr="00C1315A" w:rsidRDefault="00DE7BED" w:rsidP="00C94FCA">
      <w:pPr>
        <w:pStyle w:val="a6"/>
        <w:numPr>
          <w:ilvl w:val="0"/>
          <w:numId w:val="2"/>
        </w:numPr>
        <w:tabs>
          <w:tab w:val="left" w:pos="1418"/>
        </w:tabs>
        <w:spacing w:before="60"/>
        <w:ind w:left="1418" w:hanging="341"/>
        <w:contextualSpacing w:val="0"/>
        <w:jc w:val="both"/>
        <w:rPr>
          <w:rFonts w:ascii="Times New Roman" w:hAnsi="Times New Roman"/>
          <w:sz w:val="24"/>
        </w:rPr>
      </w:pPr>
      <w:r w:rsidRPr="00C1315A">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1315A">
        <w:rPr>
          <w:rFonts w:ascii="Times New Roman" w:hAnsi="Times New Roman"/>
          <w:sz w:val="24"/>
        </w:rPr>
        <w:t xml:space="preserve"> со сквозной нумерацией</w:t>
      </w:r>
      <w:r w:rsidRPr="00C1315A">
        <w:rPr>
          <w:rFonts w:ascii="Times New Roman" w:hAnsi="Times New Roman"/>
          <w:sz w:val="24"/>
        </w:rPr>
        <w:t>);</w:t>
      </w:r>
    </w:p>
    <w:bookmarkEnd w:id="0"/>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C94FCA">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C94FCA">
      <w:pPr>
        <w:pStyle w:val="a6"/>
        <w:numPr>
          <w:ilvl w:val="0"/>
          <w:numId w:val="2"/>
        </w:numPr>
        <w:spacing w:before="60"/>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DE7BED" w:rsidRPr="0048023C" w:rsidRDefault="00DE7BED" w:rsidP="00C94FCA">
      <w:pPr>
        <w:pStyle w:val="a6"/>
        <w:numPr>
          <w:ilvl w:val="0"/>
          <w:numId w:val="2"/>
        </w:numPr>
        <w:spacing w:before="60"/>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F85229">
        <w:rPr>
          <w:rFonts w:ascii="Times New Roman" w:hAnsi="Times New Roman"/>
          <w:sz w:val="24"/>
        </w:rPr>
        <w:t>232</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C94FCA">
        <w:rPr>
          <w:rFonts w:ascii="Times New Roman" w:hAnsi="Times New Roman"/>
          <w:sz w:val="24"/>
        </w:rPr>
        <w:t>09.06.2017г.»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C94FC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C94FC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C94FC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C94FC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lastRenderedPageBreak/>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C561F7">
        <w:rPr>
          <w:rFonts w:ascii="Times New Roman" w:hAnsi="Times New Roman"/>
          <w:kern w:val="28"/>
          <w:sz w:val="24"/>
        </w:rPr>
        <w:t>документов  должны</w:t>
      </w:r>
      <w:proofErr w:type="gramEnd"/>
      <w:r w:rsidRPr="00C561F7">
        <w:rPr>
          <w:rFonts w:ascii="Times New Roman" w:hAnsi="Times New Roman"/>
          <w:kern w:val="28"/>
          <w:sz w:val="24"/>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C94FCA">
        <w:rPr>
          <w:rFonts w:ascii="Times New Roman" w:hAnsi="Times New Roman"/>
          <w:b/>
          <w:sz w:val="24"/>
        </w:rPr>
        <w:t>09</w:t>
      </w:r>
      <w:r w:rsidRPr="00C561F7">
        <w:rPr>
          <w:rFonts w:ascii="Times New Roman" w:hAnsi="Times New Roman"/>
          <w:b/>
          <w:sz w:val="24"/>
        </w:rPr>
        <w:t xml:space="preserve">» </w:t>
      </w:r>
      <w:r w:rsidR="00C94FCA">
        <w:rPr>
          <w:rFonts w:ascii="Times New Roman" w:hAnsi="Times New Roman"/>
          <w:b/>
          <w:sz w:val="24"/>
        </w:rPr>
        <w:t>июня</w:t>
      </w:r>
      <w:r w:rsidRPr="00C561F7">
        <w:rPr>
          <w:rFonts w:ascii="Times New Roman" w:hAnsi="Times New Roman"/>
          <w:b/>
          <w:sz w:val="24"/>
        </w:rPr>
        <w:t xml:space="preserve"> </w:t>
      </w:r>
      <w:r w:rsidR="00C94FCA">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w:t>
      </w:r>
      <w:proofErr w:type="spellStart"/>
      <w:r w:rsidRPr="00C561F7">
        <w:rPr>
          <w:rFonts w:ascii="Times New Roman" w:hAnsi="Times New Roman"/>
          <w:b/>
          <w:sz w:val="24"/>
        </w:rPr>
        <w:t>приема</w:t>
      </w:r>
      <w:proofErr w:type="spellEnd"/>
      <w:r w:rsidRPr="00C561F7">
        <w:rPr>
          <w:rFonts w:ascii="Times New Roman" w:hAnsi="Times New Roman"/>
          <w:b/>
          <w:sz w:val="24"/>
        </w:rPr>
        <w:t xml:space="preserve"> оферт – </w:t>
      </w:r>
      <w:r w:rsidR="00C94FCA">
        <w:rPr>
          <w:rFonts w:ascii="Times New Roman" w:hAnsi="Times New Roman"/>
          <w:b/>
          <w:sz w:val="24"/>
        </w:rPr>
        <w:t>16:00 (МСК) «26</w:t>
      </w:r>
      <w:r w:rsidRPr="00C561F7">
        <w:rPr>
          <w:rFonts w:ascii="Times New Roman" w:hAnsi="Times New Roman"/>
          <w:b/>
          <w:sz w:val="24"/>
        </w:rPr>
        <w:t xml:space="preserve">» </w:t>
      </w:r>
      <w:r w:rsidR="00C94FCA">
        <w:rPr>
          <w:rFonts w:ascii="Times New Roman" w:hAnsi="Times New Roman"/>
          <w:b/>
          <w:sz w:val="24"/>
        </w:rPr>
        <w:t>июня</w:t>
      </w:r>
      <w:r w:rsidRPr="00C561F7">
        <w:rPr>
          <w:rFonts w:ascii="Times New Roman" w:hAnsi="Times New Roman"/>
          <w:b/>
          <w:sz w:val="24"/>
        </w:rPr>
        <w:t xml:space="preserve"> </w:t>
      </w:r>
      <w:r w:rsidR="00C94FCA">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C94FCA">
        <w:rPr>
          <w:rFonts w:ascii="Times New Roman" w:hAnsi="Times New Roman"/>
          <w:b/>
          <w:sz w:val="24"/>
        </w:rPr>
        <w:t>31</w:t>
      </w:r>
      <w:r w:rsidRPr="00C561F7">
        <w:rPr>
          <w:rFonts w:ascii="Times New Roman" w:hAnsi="Times New Roman"/>
          <w:b/>
          <w:sz w:val="24"/>
        </w:rPr>
        <w:t xml:space="preserve">» </w:t>
      </w:r>
      <w:r w:rsidR="00C94FCA">
        <w:rPr>
          <w:rFonts w:ascii="Times New Roman" w:hAnsi="Times New Roman"/>
          <w:b/>
          <w:sz w:val="24"/>
        </w:rPr>
        <w:t>июля</w:t>
      </w:r>
      <w:r w:rsidRPr="00C561F7">
        <w:rPr>
          <w:rFonts w:ascii="Times New Roman" w:hAnsi="Times New Roman"/>
          <w:b/>
          <w:sz w:val="24"/>
        </w:rPr>
        <w:t xml:space="preserve"> </w:t>
      </w:r>
      <w:r w:rsidR="00C94FCA">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C94FCA">
        <w:rPr>
          <w:rFonts w:ascii="Times New Roman" w:hAnsi="Times New Roman"/>
          <w:sz w:val="24"/>
        </w:rPr>
        <w:t>21</w:t>
      </w:r>
      <w:r w:rsidRPr="00C561F7">
        <w:rPr>
          <w:rFonts w:ascii="Times New Roman" w:hAnsi="Times New Roman"/>
          <w:sz w:val="24"/>
        </w:rPr>
        <w:t xml:space="preserve">» </w:t>
      </w:r>
      <w:r w:rsidR="00C94FCA">
        <w:rPr>
          <w:rFonts w:ascii="Times New Roman" w:hAnsi="Times New Roman"/>
          <w:sz w:val="24"/>
        </w:rPr>
        <w:t>июня</w:t>
      </w:r>
      <w:r w:rsidRPr="00C561F7">
        <w:rPr>
          <w:rFonts w:ascii="Times New Roman" w:hAnsi="Times New Roman"/>
          <w:sz w:val="24"/>
        </w:rPr>
        <w:t xml:space="preserve"> </w:t>
      </w:r>
      <w:r w:rsidR="00C94FCA">
        <w:rPr>
          <w:rFonts w:ascii="Times New Roman" w:hAnsi="Times New Roman"/>
          <w:sz w:val="24"/>
        </w:rPr>
        <w:t>20107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94FCA" w:rsidRPr="002B6C37" w:rsidRDefault="00C94FCA" w:rsidP="00C94FCA">
      <w:pPr>
        <w:spacing w:before="60"/>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C94FCA" w:rsidRDefault="00C94FCA" w:rsidP="00C94FCA">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C94FCA" w:rsidRPr="00C561F7" w:rsidRDefault="00C94FCA" w:rsidP="00C94FCA">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C94FCA" w:rsidRDefault="00C94FCA" w:rsidP="00C94FCA">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C94FCA" w:rsidRPr="00BE4E37" w:rsidRDefault="00C94FCA" w:rsidP="00C94FCA">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C94FCA" w:rsidRPr="002B6C37" w:rsidRDefault="00C94FCA" w:rsidP="00C94FCA">
      <w:pPr>
        <w:spacing w:before="60"/>
        <w:jc w:val="both"/>
        <w:rPr>
          <w:rFonts w:ascii="Times New Roman" w:hAnsi="Times New Roman"/>
          <w:b/>
          <w:sz w:val="24"/>
          <w:u w:val="single"/>
        </w:rPr>
      </w:pPr>
      <w:r w:rsidRPr="00CF2F76">
        <w:rPr>
          <w:rFonts w:ascii="Times New Roman" w:hAnsi="Times New Roman"/>
          <w:b/>
          <w:sz w:val="24"/>
          <w:u w:val="single"/>
          <w:lang w:val="en-US"/>
        </w:rPr>
        <w:t xml:space="preserve"> </w:t>
      </w:r>
      <w:r w:rsidRPr="002B6C37">
        <w:rPr>
          <w:rFonts w:ascii="Times New Roman" w:hAnsi="Times New Roman"/>
          <w:b/>
          <w:sz w:val="24"/>
          <w:u w:val="single"/>
        </w:rPr>
        <w:t>По вопросам организационного характера обращаться:</w:t>
      </w:r>
    </w:p>
    <w:p w:rsidR="00C94FCA" w:rsidRPr="002B6C37" w:rsidRDefault="00C94FCA" w:rsidP="00C94FCA">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C94FCA" w:rsidRPr="002B6C37" w:rsidRDefault="00C94FCA" w:rsidP="00C94FCA">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C94FCA" w:rsidRDefault="00C94FCA" w:rsidP="00C94FCA">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C94FCA" w:rsidRPr="002B6C37" w:rsidRDefault="00C94FCA" w:rsidP="00C94FCA">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w:t>
      </w:r>
      <w:r w:rsidRPr="00C561F7">
        <w:rPr>
          <w:rFonts w:ascii="Times New Roman" w:hAnsi="Times New Roman"/>
          <w:sz w:val="24"/>
        </w:rPr>
        <w:lastRenderedPageBreak/>
        <w:t xml:space="preserve">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C94FC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C94FC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C94FCA">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xml:space="preserve">.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w:t>
      </w:r>
      <w:r w:rsidRPr="00C561F7">
        <w:rPr>
          <w:rFonts w:ascii="Times New Roman" w:hAnsi="Times New Roman"/>
          <w:sz w:val="24"/>
        </w:rPr>
        <w:lastRenderedPageBreak/>
        <w:t>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почта </w:t>
      </w:r>
      <w:hyperlink r:id="rId10" w:history="1">
        <w:r w:rsidR="00C94FCA" w:rsidRPr="00AC56AE">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F85229">
        <w:rPr>
          <w:rFonts w:ascii="Times New Roman" w:hAnsi="Times New Roman"/>
          <w:sz w:val="24"/>
        </w:rPr>
        <w:t>232</w:t>
      </w:r>
      <w:r w:rsidR="00D549DA" w:rsidRPr="00C561F7">
        <w:rPr>
          <w:rFonts w:ascii="Times New Roman" w:hAnsi="Times New Roman"/>
          <w:sz w:val="24"/>
        </w:rPr>
        <w:t>-КС</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от </w:t>
      </w:r>
      <w:r w:rsidR="00C94FCA">
        <w:rPr>
          <w:rFonts w:ascii="Times New Roman" w:hAnsi="Times New Roman"/>
          <w:sz w:val="24"/>
        </w:rPr>
        <w:t>09.06.2017г.: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F077B5" w:rsidRPr="00160E86" w:rsidRDefault="0080562C" w:rsidP="00160E86">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7620E" w:rsidRDefault="00A7620E" w:rsidP="00E237E8">
      <w:pPr>
        <w:jc w:val="both"/>
        <w:rPr>
          <w:rFonts w:ascii="Times New Roman" w:hAnsi="Times New Roman"/>
          <w:bCs/>
          <w:sz w:val="24"/>
        </w:rPr>
      </w:pPr>
    </w:p>
    <w:p w:rsidR="00B326D4" w:rsidRDefault="00B326D4" w:rsidP="00E237E8">
      <w:pPr>
        <w:jc w:val="both"/>
        <w:rPr>
          <w:rFonts w:ascii="Times New Roman" w:hAnsi="Times New Roman"/>
          <w:b/>
          <w:sz w:val="24"/>
        </w:rPr>
      </w:pP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proofErr w:type="spellStart"/>
      <w:r w:rsidR="002D24C1">
        <w:rPr>
          <w:rFonts w:ascii="Times New Roman" w:hAnsi="Times New Roman"/>
          <w:b/>
          <w:sz w:val="24"/>
        </w:rPr>
        <w:t>Д.Ю.Уржумов</w:t>
      </w:r>
      <w:proofErr w:type="spellEnd"/>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C94FCA">
      <w:footerReference w:type="default" r:id="rId11"/>
      <w:pgSz w:w="11906" w:h="16838" w:code="9"/>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10F" w:rsidRDefault="00B1410F" w:rsidP="00FB07D9">
      <w:pPr>
        <w:spacing w:before="0"/>
      </w:pPr>
      <w:r>
        <w:separator/>
      </w:r>
    </w:p>
  </w:endnote>
  <w:endnote w:type="continuationSeparator" w:id="0">
    <w:p w:rsidR="00B1410F" w:rsidRDefault="00B1410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10F" w:rsidRDefault="00B1410F">
    <w:pPr>
      <w:pStyle w:val="af4"/>
      <w:jc w:val="right"/>
    </w:pPr>
    <w:r>
      <w:fldChar w:fldCharType="begin"/>
    </w:r>
    <w:r>
      <w:instrText xml:space="preserve"> PAGE   \* MERGEFORMAT </w:instrText>
    </w:r>
    <w:r>
      <w:fldChar w:fldCharType="separate"/>
    </w:r>
    <w:r w:rsidR="0015680E">
      <w:rPr>
        <w:noProof/>
      </w:rPr>
      <w:t>3</w:t>
    </w:r>
    <w:r>
      <w:rPr>
        <w:noProof/>
      </w:rPr>
      <w:fldChar w:fldCharType="end"/>
    </w:r>
  </w:p>
  <w:p w:rsidR="00B1410F" w:rsidRDefault="00B1410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10F" w:rsidRDefault="00B1410F" w:rsidP="00FB07D9">
      <w:pPr>
        <w:spacing w:before="0"/>
      </w:pPr>
      <w:r>
        <w:separator/>
      </w:r>
    </w:p>
  </w:footnote>
  <w:footnote w:type="continuationSeparator" w:id="0">
    <w:p w:rsidR="00B1410F" w:rsidRDefault="00B1410F"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1"/>
  </w:num>
  <w:num w:numId="3">
    <w:abstractNumId w:val="0"/>
  </w:num>
  <w:num w:numId="4">
    <w:abstractNumId w:val="17"/>
  </w:num>
  <w:num w:numId="5">
    <w:abstractNumId w:val="14"/>
  </w:num>
  <w:num w:numId="6">
    <w:abstractNumId w:val="24"/>
  </w:num>
  <w:num w:numId="7">
    <w:abstractNumId w:val="8"/>
  </w:num>
  <w:num w:numId="8">
    <w:abstractNumId w:val="15"/>
  </w:num>
  <w:num w:numId="9">
    <w:abstractNumId w:val="2"/>
  </w:num>
  <w:num w:numId="10">
    <w:abstractNumId w:val="19"/>
  </w:num>
  <w:num w:numId="11">
    <w:abstractNumId w:val="16"/>
  </w:num>
  <w:num w:numId="12">
    <w:abstractNumId w:val="12"/>
  </w:num>
  <w:num w:numId="13">
    <w:abstractNumId w:val="13"/>
  </w:num>
  <w:num w:numId="14">
    <w:abstractNumId w:val="22"/>
  </w:num>
  <w:num w:numId="15">
    <w:abstractNumId w:val="11"/>
  </w:num>
  <w:num w:numId="16">
    <w:abstractNumId w:val="10"/>
  </w:num>
  <w:num w:numId="17">
    <w:abstractNumId w:val="3"/>
  </w:num>
  <w:num w:numId="18">
    <w:abstractNumId w:val="20"/>
  </w:num>
  <w:num w:numId="19">
    <w:abstractNumId w:val="23"/>
  </w:num>
  <w:num w:numId="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2BD"/>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40"/>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430A"/>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AFB"/>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680E"/>
    <w:rsid w:val="001571C8"/>
    <w:rsid w:val="001571F6"/>
    <w:rsid w:val="00157E1E"/>
    <w:rsid w:val="00157F9F"/>
    <w:rsid w:val="00160095"/>
    <w:rsid w:val="001602EB"/>
    <w:rsid w:val="0016063F"/>
    <w:rsid w:val="00160986"/>
    <w:rsid w:val="00160E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5A0"/>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67E2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727"/>
    <w:rsid w:val="003D5E2F"/>
    <w:rsid w:val="003D6A28"/>
    <w:rsid w:val="003D6CDE"/>
    <w:rsid w:val="003D74AB"/>
    <w:rsid w:val="003D78DA"/>
    <w:rsid w:val="003D7B97"/>
    <w:rsid w:val="003E0995"/>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27E30"/>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BE4"/>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6FF9"/>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7C4"/>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298"/>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1C1"/>
    <w:rsid w:val="006824AD"/>
    <w:rsid w:val="00682A06"/>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29F8"/>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0E9"/>
    <w:rsid w:val="00763960"/>
    <w:rsid w:val="00763A2B"/>
    <w:rsid w:val="00763AF5"/>
    <w:rsid w:val="00763BE4"/>
    <w:rsid w:val="00763D44"/>
    <w:rsid w:val="00764501"/>
    <w:rsid w:val="007646EA"/>
    <w:rsid w:val="00764BEF"/>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519"/>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451"/>
    <w:rsid w:val="008805D7"/>
    <w:rsid w:val="00880857"/>
    <w:rsid w:val="008808AA"/>
    <w:rsid w:val="0088097E"/>
    <w:rsid w:val="00880FAD"/>
    <w:rsid w:val="00880FEC"/>
    <w:rsid w:val="00881143"/>
    <w:rsid w:val="00881596"/>
    <w:rsid w:val="008815A8"/>
    <w:rsid w:val="008815FB"/>
    <w:rsid w:val="00881A3C"/>
    <w:rsid w:val="00881D9D"/>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7E1"/>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77F"/>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347"/>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498"/>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1D"/>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10F"/>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29"/>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5D35"/>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A9"/>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4FC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5E5B"/>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ED1"/>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10E"/>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4C3"/>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989"/>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3A2"/>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229"/>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0F1"/>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42CFD4-3520-438C-8E63-3DD1B3E8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28293-539F-4F9A-B2BB-C7DF7B1F6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2583</Words>
  <Characters>14727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18</cp:revision>
  <cp:lastPrinted>2017-05-23T11:35:00Z</cp:lastPrinted>
  <dcterms:created xsi:type="dcterms:W3CDTF">2017-05-19T05:54:00Z</dcterms:created>
  <dcterms:modified xsi:type="dcterms:W3CDTF">2017-06-09T07:34:00Z</dcterms:modified>
</cp:coreProperties>
</file>